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56C35" w:rsidRPr="00247D4A" w14:paraId="0A2AAB94" w14:textId="77777777" w:rsidTr="00856C35">
        <w:tc>
          <w:tcPr>
            <w:tcW w:w="4428" w:type="dxa"/>
          </w:tcPr>
          <w:p w14:paraId="3A21132B" w14:textId="77777777" w:rsidR="00856C35" w:rsidRDefault="0003516E" w:rsidP="0003516E">
            <w:r>
              <w:rPr>
                <w:noProof/>
                <w:lang w:val="en-AU" w:eastAsia="en-AU"/>
              </w:rPr>
              <w:drawing>
                <wp:inline distT="0" distB="0" distL="0" distR="0" wp14:anchorId="14B1CE22" wp14:editId="043D9A1D">
                  <wp:extent cx="1300163" cy="81148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WA Colour Portrait 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152" cy="84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1E931DD" w14:textId="3529D503" w:rsidR="00856C35" w:rsidRPr="00247D4A" w:rsidRDefault="0003516E" w:rsidP="002C33AF">
            <w:pPr>
              <w:pStyle w:val="CompanyName"/>
              <w:rPr>
                <w:rFonts w:ascii="Montserrat" w:hAnsi="Montserrat"/>
                <w:sz w:val="52"/>
                <w:szCs w:val="52"/>
              </w:rPr>
            </w:pPr>
            <w:r w:rsidRPr="00247D4A">
              <w:rPr>
                <w:rFonts w:ascii="Montserrat" w:hAnsi="Montserrat"/>
                <w:sz w:val="52"/>
                <w:szCs w:val="52"/>
              </w:rPr>
              <w:t>L</w:t>
            </w:r>
            <w:r w:rsidR="002C33AF">
              <w:rPr>
                <w:rFonts w:ascii="Montserrat" w:hAnsi="Montserrat"/>
                <w:sz w:val="52"/>
                <w:szCs w:val="52"/>
              </w:rPr>
              <w:t>EAD</w:t>
            </w:r>
            <w:r w:rsidRPr="00247D4A">
              <w:rPr>
                <w:rFonts w:ascii="Montserrat" w:hAnsi="Montserrat"/>
                <w:sz w:val="52"/>
                <w:szCs w:val="52"/>
              </w:rPr>
              <w:t xml:space="preserve"> Awards</w:t>
            </w:r>
          </w:p>
        </w:tc>
      </w:tr>
    </w:tbl>
    <w:p w14:paraId="2204FA66" w14:textId="6B07997F" w:rsidR="00467865" w:rsidRPr="007C59C5" w:rsidRDefault="00856C35" w:rsidP="002873F2">
      <w:pPr>
        <w:pStyle w:val="Heading1"/>
        <w:jc w:val="both"/>
        <w:rPr>
          <w:rFonts w:ascii="Montserrat" w:hAnsi="Montserrat"/>
          <w:sz w:val="22"/>
          <w:szCs w:val="22"/>
        </w:rPr>
      </w:pPr>
      <w:r w:rsidRPr="007C59C5">
        <w:rPr>
          <w:rFonts w:ascii="Montserrat" w:hAnsi="Montserrat"/>
          <w:sz w:val="22"/>
          <w:szCs w:val="22"/>
        </w:rPr>
        <w:t>Application</w:t>
      </w:r>
      <w:r w:rsidR="0003516E" w:rsidRPr="007C59C5">
        <w:rPr>
          <w:rFonts w:ascii="Montserrat" w:hAnsi="Montserrat"/>
          <w:sz w:val="22"/>
          <w:szCs w:val="22"/>
        </w:rPr>
        <w:t xml:space="preserve"> Form</w:t>
      </w:r>
      <w:r w:rsidR="00247D4A" w:rsidRPr="007C59C5">
        <w:rPr>
          <w:rFonts w:ascii="Montserrat" w:hAnsi="Montserrat"/>
          <w:sz w:val="22"/>
          <w:szCs w:val="22"/>
        </w:rPr>
        <w:t xml:space="preserve"> </w:t>
      </w:r>
      <w:r w:rsidR="006B7F40">
        <w:rPr>
          <w:rFonts w:ascii="Montserrat" w:hAnsi="Montserrat"/>
          <w:sz w:val="22"/>
          <w:szCs w:val="22"/>
        </w:rPr>
        <w:t>uploaded</w:t>
      </w:r>
      <w:r w:rsidR="00247D4A" w:rsidRPr="007C59C5">
        <w:rPr>
          <w:rFonts w:ascii="Montserrat" w:hAnsi="Montserrat"/>
          <w:sz w:val="22"/>
          <w:szCs w:val="22"/>
        </w:rPr>
        <w:t xml:space="preserve"> by </w:t>
      </w:r>
      <w:r w:rsidR="007C59C5" w:rsidRPr="007C59C5">
        <w:rPr>
          <w:rFonts w:ascii="Montserrat" w:hAnsi="Montserrat"/>
          <w:sz w:val="22"/>
          <w:szCs w:val="22"/>
        </w:rPr>
        <w:t>15 June 2018</w:t>
      </w:r>
      <w:r w:rsidR="002873F2">
        <w:rPr>
          <w:rFonts w:ascii="Montserrat" w:hAnsi="Montserrat"/>
          <w:sz w:val="22"/>
          <w:szCs w:val="22"/>
        </w:rPr>
        <w:t xml:space="preserve"> with links included to supporting presentations and media files on OneDrive</w:t>
      </w:r>
      <w:r w:rsidR="007C59C5" w:rsidRPr="007C59C5">
        <w:rPr>
          <w:rFonts w:ascii="Montserrat" w:hAnsi="Montserrat"/>
          <w:sz w:val="22"/>
          <w:szCs w:val="22"/>
        </w:rPr>
        <w:t xml:space="preserve">.  All applicants will be </w:t>
      </w:r>
      <w:r w:rsidR="007C59C5">
        <w:rPr>
          <w:rFonts w:ascii="Montserrat" w:hAnsi="Montserrat"/>
          <w:sz w:val="22"/>
          <w:szCs w:val="22"/>
        </w:rPr>
        <w:t>notified</w:t>
      </w:r>
      <w:r w:rsidR="007C59C5" w:rsidRPr="007C59C5">
        <w:rPr>
          <w:rFonts w:ascii="Montserrat" w:hAnsi="Montserrat"/>
          <w:sz w:val="22"/>
          <w:szCs w:val="22"/>
        </w:rPr>
        <w:t xml:space="preserve"> of their status by 28 July 2018</w:t>
      </w:r>
      <w:r w:rsidR="007C59C5">
        <w:rPr>
          <w:rFonts w:ascii="Montserrat" w:hAnsi="Montserrat"/>
          <w:sz w:val="22"/>
          <w:szCs w:val="22"/>
        </w:rPr>
        <w:t>.</w:t>
      </w:r>
      <w:r w:rsidR="002873F2">
        <w:rPr>
          <w:rFonts w:ascii="Montserrat" w:hAnsi="Montserrat"/>
          <w:sz w:val="22"/>
          <w:szCs w:val="22"/>
        </w:rPr>
        <w:t xml:space="preserve">  </w:t>
      </w:r>
    </w:p>
    <w:p w14:paraId="3406E649" w14:textId="77777777" w:rsidR="00856C35" w:rsidRPr="009B49A8" w:rsidRDefault="00247D4A" w:rsidP="00856C35">
      <w:pPr>
        <w:pStyle w:val="Heading2"/>
        <w:rPr>
          <w:rFonts w:ascii="Montserrat" w:hAnsi="Montserrat"/>
        </w:rPr>
      </w:pPr>
      <w:r>
        <w:rPr>
          <w:rFonts w:ascii="Montserrat" w:hAnsi="Montserrat"/>
        </w:rPr>
        <w:t>Nominee Details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722"/>
        <w:gridCol w:w="2218"/>
        <w:gridCol w:w="750"/>
        <w:gridCol w:w="720"/>
        <w:gridCol w:w="1395"/>
        <w:gridCol w:w="668"/>
        <w:gridCol w:w="243"/>
        <w:gridCol w:w="438"/>
        <w:gridCol w:w="45"/>
        <w:gridCol w:w="1786"/>
        <w:gridCol w:w="15"/>
      </w:tblGrid>
      <w:tr w:rsidR="00A82BA3" w:rsidRPr="009B49A8" w14:paraId="7515339E" w14:textId="77777777" w:rsidTr="007C59C5">
        <w:trPr>
          <w:trHeight w:val="432"/>
        </w:trPr>
        <w:tc>
          <w:tcPr>
            <w:tcW w:w="1081" w:type="dxa"/>
            <w:vAlign w:val="bottom"/>
          </w:tcPr>
          <w:p w14:paraId="07BD4016" w14:textId="77777777" w:rsidR="00A82BA3" w:rsidRPr="009B49A8" w:rsidRDefault="00A82BA3" w:rsidP="00490804">
            <w:pPr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Full Name: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  <w:vAlign w:val="bottom"/>
          </w:tcPr>
          <w:p w14:paraId="02503D00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2865" w:type="dxa"/>
            <w:gridSpan w:val="3"/>
            <w:tcBorders>
              <w:bottom w:val="single" w:sz="4" w:space="0" w:color="auto"/>
            </w:tcBorders>
            <w:vAlign w:val="bottom"/>
          </w:tcPr>
          <w:p w14:paraId="5B40D488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  <w:vAlign w:val="bottom"/>
          </w:tcPr>
          <w:p w14:paraId="612653B4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681" w:type="dxa"/>
            <w:gridSpan w:val="2"/>
            <w:vAlign w:val="bottom"/>
          </w:tcPr>
          <w:p w14:paraId="1665F942" w14:textId="77777777" w:rsidR="00A82BA3" w:rsidRPr="009B49A8" w:rsidRDefault="00A82BA3" w:rsidP="00490804">
            <w:pPr>
              <w:pStyle w:val="Heading4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Date:</w:t>
            </w: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  <w:vAlign w:val="bottom"/>
          </w:tcPr>
          <w:p w14:paraId="61181CC9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</w:tr>
      <w:tr w:rsidR="00856C35" w:rsidRPr="009B49A8" w14:paraId="30826C49" w14:textId="77777777" w:rsidTr="007C59C5">
        <w:tc>
          <w:tcPr>
            <w:tcW w:w="1081" w:type="dxa"/>
            <w:vAlign w:val="bottom"/>
          </w:tcPr>
          <w:p w14:paraId="496A241E" w14:textId="77777777" w:rsidR="00856C35" w:rsidRPr="009B49A8" w:rsidRDefault="00856C35" w:rsidP="00440CD8">
            <w:pPr>
              <w:rPr>
                <w:rFonts w:ascii="Montserrat" w:hAnsi="Montserrat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  <w:vAlign w:val="bottom"/>
          </w:tcPr>
          <w:p w14:paraId="07F86626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Last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</w:tcBorders>
            <w:vAlign w:val="bottom"/>
          </w:tcPr>
          <w:p w14:paraId="5F736BB6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14:paraId="69F80FE3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</w:p>
        </w:tc>
        <w:tc>
          <w:tcPr>
            <w:tcW w:w="681" w:type="dxa"/>
            <w:gridSpan w:val="2"/>
            <w:vAlign w:val="bottom"/>
          </w:tcPr>
          <w:p w14:paraId="6C867172" w14:textId="77777777" w:rsidR="00856C35" w:rsidRPr="009B49A8" w:rsidRDefault="00856C35" w:rsidP="00856C35">
            <w:pPr>
              <w:rPr>
                <w:rFonts w:ascii="Montserrat" w:hAnsi="Montserrat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</w:tcBorders>
            <w:vAlign w:val="bottom"/>
          </w:tcPr>
          <w:p w14:paraId="7CBB1786" w14:textId="77777777" w:rsidR="00856C35" w:rsidRPr="009B49A8" w:rsidRDefault="00856C35" w:rsidP="00856C35">
            <w:pPr>
              <w:rPr>
                <w:rFonts w:ascii="Montserrat" w:hAnsi="Montserrat"/>
              </w:rPr>
            </w:pPr>
          </w:p>
        </w:tc>
      </w:tr>
      <w:tr w:rsidR="00A82BA3" w:rsidRPr="009B49A8" w14:paraId="183982C6" w14:textId="77777777" w:rsidTr="007C59C5">
        <w:trPr>
          <w:gridAfter w:val="1"/>
          <w:wAfter w:w="14" w:type="dxa"/>
          <w:trHeight w:val="288"/>
        </w:trPr>
        <w:tc>
          <w:tcPr>
            <w:tcW w:w="1081" w:type="dxa"/>
            <w:vAlign w:val="bottom"/>
          </w:tcPr>
          <w:p w14:paraId="1681090F" w14:textId="77777777" w:rsidR="00A82BA3" w:rsidRPr="009B49A8" w:rsidRDefault="00A82BA3" w:rsidP="00490804">
            <w:pPr>
              <w:rPr>
                <w:rFonts w:ascii="Montserrat" w:hAnsi="Montserrat"/>
              </w:rPr>
            </w:pPr>
          </w:p>
        </w:tc>
        <w:tc>
          <w:tcPr>
            <w:tcW w:w="6716" w:type="dxa"/>
            <w:gridSpan w:val="7"/>
            <w:tcBorders>
              <w:bottom w:val="single" w:sz="4" w:space="0" w:color="auto"/>
            </w:tcBorders>
            <w:vAlign w:val="bottom"/>
          </w:tcPr>
          <w:p w14:paraId="6F45446F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14:paraId="4F5F5B2C" w14:textId="77777777" w:rsidR="00A82BA3" w:rsidRPr="009B49A8" w:rsidRDefault="00A82BA3" w:rsidP="00440CD8">
            <w:pPr>
              <w:pStyle w:val="FieldText"/>
              <w:rPr>
                <w:rFonts w:ascii="Montserrat" w:hAnsi="Montserrat"/>
              </w:rPr>
            </w:pPr>
          </w:p>
        </w:tc>
      </w:tr>
      <w:tr w:rsidR="00856C35" w:rsidRPr="009B49A8" w14:paraId="02541F6E" w14:textId="77777777" w:rsidTr="007C59C5">
        <w:trPr>
          <w:gridAfter w:val="1"/>
          <w:wAfter w:w="14" w:type="dxa"/>
        </w:trPr>
        <w:tc>
          <w:tcPr>
            <w:tcW w:w="1081" w:type="dxa"/>
            <w:vAlign w:val="bottom"/>
          </w:tcPr>
          <w:p w14:paraId="715AACF6" w14:textId="77777777" w:rsidR="00856C35" w:rsidRPr="009B49A8" w:rsidRDefault="00856C35" w:rsidP="00440CD8">
            <w:pPr>
              <w:rPr>
                <w:rFonts w:ascii="Montserrat" w:hAnsi="Montserrat"/>
              </w:rPr>
            </w:pPr>
          </w:p>
        </w:tc>
        <w:tc>
          <w:tcPr>
            <w:tcW w:w="6716" w:type="dxa"/>
            <w:gridSpan w:val="7"/>
            <w:tcBorders>
              <w:top w:val="single" w:sz="4" w:space="0" w:color="auto"/>
            </w:tcBorders>
            <w:vAlign w:val="bottom"/>
          </w:tcPr>
          <w:p w14:paraId="3EAA3AB3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Street Address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</w:tcBorders>
            <w:vAlign w:val="bottom"/>
          </w:tcPr>
          <w:p w14:paraId="239ABD12" w14:textId="77777777" w:rsidR="00856C35" w:rsidRPr="009B49A8" w:rsidRDefault="0003516E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Postal</w:t>
            </w:r>
          </w:p>
        </w:tc>
      </w:tr>
      <w:tr w:rsidR="00C76039" w:rsidRPr="009B49A8" w14:paraId="151F6EB2" w14:textId="77777777" w:rsidTr="00856C35">
        <w:trPr>
          <w:trHeight w:val="288"/>
        </w:trPr>
        <w:tc>
          <w:tcPr>
            <w:tcW w:w="1081" w:type="dxa"/>
            <w:vAlign w:val="bottom"/>
          </w:tcPr>
          <w:p w14:paraId="704661CD" w14:textId="77777777" w:rsidR="00C76039" w:rsidRPr="009B49A8" w:rsidRDefault="00C76039">
            <w:pPr>
              <w:rPr>
                <w:rFonts w:ascii="Montserrat" w:hAnsi="Montserrat"/>
                <w:szCs w:val="19"/>
              </w:rPr>
            </w:pPr>
          </w:p>
        </w:tc>
        <w:tc>
          <w:tcPr>
            <w:tcW w:w="5805" w:type="dxa"/>
            <w:gridSpan w:val="5"/>
            <w:tcBorders>
              <w:bottom w:val="single" w:sz="4" w:space="0" w:color="auto"/>
            </w:tcBorders>
            <w:vAlign w:val="bottom"/>
          </w:tcPr>
          <w:p w14:paraId="5722E112" w14:textId="77777777" w:rsidR="00C76039" w:rsidRPr="009B49A8" w:rsidRDefault="00C76039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1394" w:type="dxa"/>
            <w:gridSpan w:val="4"/>
            <w:tcBorders>
              <w:bottom w:val="single" w:sz="4" w:space="0" w:color="auto"/>
            </w:tcBorders>
            <w:vAlign w:val="bottom"/>
          </w:tcPr>
          <w:p w14:paraId="70215A29" w14:textId="77777777" w:rsidR="00C76039" w:rsidRPr="009B49A8" w:rsidRDefault="00C76039" w:rsidP="00440CD8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14:paraId="4A8CC2F1" w14:textId="77777777" w:rsidR="00C76039" w:rsidRPr="009B49A8" w:rsidRDefault="00C76039" w:rsidP="00440CD8">
            <w:pPr>
              <w:pStyle w:val="FieldText"/>
              <w:rPr>
                <w:rFonts w:ascii="Montserrat" w:hAnsi="Montserrat"/>
              </w:rPr>
            </w:pPr>
          </w:p>
        </w:tc>
      </w:tr>
      <w:tr w:rsidR="00856C35" w:rsidRPr="009B49A8" w14:paraId="389A5FD8" w14:textId="77777777" w:rsidTr="00856C35">
        <w:trPr>
          <w:trHeight w:val="288"/>
        </w:trPr>
        <w:tc>
          <w:tcPr>
            <w:tcW w:w="1081" w:type="dxa"/>
            <w:vAlign w:val="bottom"/>
          </w:tcPr>
          <w:p w14:paraId="71E65FA7" w14:textId="77777777" w:rsidR="00856C35" w:rsidRPr="009B49A8" w:rsidRDefault="00856C35">
            <w:pPr>
              <w:rPr>
                <w:rFonts w:ascii="Montserrat" w:hAnsi="Montserrat"/>
                <w:szCs w:val="19"/>
              </w:rPr>
            </w:pPr>
          </w:p>
        </w:tc>
        <w:tc>
          <w:tcPr>
            <w:tcW w:w="5805" w:type="dxa"/>
            <w:gridSpan w:val="5"/>
            <w:tcBorders>
              <w:top w:val="single" w:sz="4" w:space="0" w:color="auto"/>
            </w:tcBorders>
            <w:vAlign w:val="bottom"/>
          </w:tcPr>
          <w:p w14:paraId="2DF08454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City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</w:tcBorders>
            <w:vAlign w:val="bottom"/>
          </w:tcPr>
          <w:p w14:paraId="7F114B53" w14:textId="77777777" w:rsidR="00856C35" w:rsidRPr="009B49A8" w:rsidRDefault="00856C35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State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vAlign w:val="bottom"/>
          </w:tcPr>
          <w:p w14:paraId="5583B3ED" w14:textId="77777777" w:rsidR="00856C35" w:rsidRPr="009B49A8" w:rsidRDefault="0003516E" w:rsidP="00490804">
            <w:pPr>
              <w:pStyle w:val="Heading3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Post Code</w:t>
            </w:r>
          </w:p>
        </w:tc>
      </w:tr>
      <w:tr w:rsidR="00841645" w:rsidRPr="009B49A8" w14:paraId="7661E18D" w14:textId="77777777" w:rsidTr="00871876">
        <w:trPr>
          <w:trHeight w:val="288"/>
        </w:trPr>
        <w:tc>
          <w:tcPr>
            <w:tcW w:w="1080" w:type="dxa"/>
            <w:vAlign w:val="bottom"/>
          </w:tcPr>
          <w:p w14:paraId="155BA5A8" w14:textId="77777777" w:rsidR="00841645" w:rsidRPr="009B49A8" w:rsidRDefault="00841645" w:rsidP="00490804">
            <w:pPr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Phone: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77EEDCBE" w14:textId="77777777" w:rsidR="00841645" w:rsidRPr="009B49A8" w:rsidRDefault="00841645" w:rsidP="00856C35">
            <w:pPr>
              <w:pStyle w:val="FieldText"/>
              <w:rPr>
                <w:rFonts w:ascii="Montserrat" w:hAnsi="Montserrat"/>
              </w:rPr>
            </w:pPr>
          </w:p>
        </w:tc>
        <w:tc>
          <w:tcPr>
            <w:tcW w:w="720" w:type="dxa"/>
            <w:vAlign w:val="bottom"/>
          </w:tcPr>
          <w:p w14:paraId="21976680" w14:textId="77777777" w:rsidR="00841645" w:rsidRPr="009B49A8" w:rsidRDefault="00C92A3C" w:rsidP="00490804">
            <w:pPr>
              <w:pStyle w:val="Heading4"/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E</w:t>
            </w:r>
            <w:r w:rsidR="003A41A1" w:rsidRPr="009B49A8">
              <w:rPr>
                <w:rFonts w:ascii="Montserrat" w:hAnsi="Montserrat"/>
              </w:rPr>
              <w:t>mail</w:t>
            </w: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  <w:vAlign w:val="bottom"/>
          </w:tcPr>
          <w:p w14:paraId="4844118B" w14:textId="77777777" w:rsidR="00841645" w:rsidRPr="009B49A8" w:rsidRDefault="00841645" w:rsidP="00440CD8">
            <w:pPr>
              <w:pStyle w:val="FieldText"/>
              <w:rPr>
                <w:rFonts w:ascii="Montserrat" w:hAnsi="Montserrat"/>
              </w:rPr>
            </w:pPr>
          </w:p>
        </w:tc>
      </w:tr>
      <w:tr w:rsidR="00DE7FB7" w:rsidRPr="009B49A8" w14:paraId="5FA4376D" w14:textId="77777777" w:rsidTr="00BC07E3">
        <w:trPr>
          <w:trHeight w:val="288"/>
        </w:trPr>
        <w:tc>
          <w:tcPr>
            <w:tcW w:w="1803" w:type="dxa"/>
            <w:gridSpan w:val="2"/>
            <w:vAlign w:val="bottom"/>
          </w:tcPr>
          <w:p w14:paraId="2416D92F" w14:textId="77777777" w:rsidR="007C59C5" w:rsidRDefault="007C59C5" w:rsidP="00490804">
            <w:pPr>
              <w:rPr>
                <w:rFonts w:ascii="Montserrat" w:hAnsi="Montserrat"/>
              </w:rPr>
            </w:pPr>
          </w:p>
          <w:p w14:paraId="1B969666" w14:textId="77777777" w:rsidR="00DE7FB7" w:rsidRPr="009B49A8" w:rsidRDefault="0003516E" w:rsidP="00490804">
            <w:pPr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Position/Title/Role</w:t>
            </w:r>
            <w:r w:rsidR="00C76039" w:rsidRPr="009B49A8">
              <w:rPr>
                <w:rFonts w:ascii="Montserrat" w:hAnsi="Montserrat"/>
              </w:rPr>
              <w:t>:</w:t>
            </w:r>
          </w:p>
        </w:tc>
        <w:tc>
          <w:tcPr>
            <w:tcW w:w="8277" w:type="dxa"/>
            <w:gridSpan w:val="10"/>
            <w:tcBorders>
              <w:bottom w:val="single" w:sz="4" w:space="0" w:color="auto"/>
            </w:tcBorders>
            <w:vAlign w:val="bottom"/>
          </w:tcPr>
          <w:p w14:paraId="7B1494FA" w14:textId="77777777" w:rsidR="00DE7FB7" w:rsidRPr="009B49A8" w:rsidRDefault="00DE7FB7" w:rsidP="00083002">
            <w:pPr>
              <w:pStyle w:val="FieldText"/>
              <w:rPr>
                <w:rFonts w:ascii="Montserrat" w:hAnsi="Montserrat"/>
              </w:rPr>
            </w:pPr>
          </w:p>
        </w:tc>
      </w:tr>
    </w:tbl>
    <w:p w14:paraId="39EF2D23" w14:textId="77777777" w:rsidR="00856C35" w:rsidRPr="009B49A8" w:rsidRDefault="00856C35">
      <w:pPr>
        <w:rPr>
          <w:rFonts w:ascii="Montserrat" w:hAnsi="Montserrat"/>
        </w:rPr>
      </w:pPr>
    </w:p>
    <w:tbl>
      <w:tblPr>
        <w:tblW w:w="816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"/>
        <w:gridCol w:w="509"/>
        <w:gridCol w:w="1359"/>
        <w:gridCol w:w="3875"/>
        <w:gridCol w:w="3657"/>
        <w:gridCol w:w="665"/>
        <w:gridCol w:w="509"/>
        <w:gridCol w:w="4031"/>
        <w:gridCol w:w="517"/>
        <w:gridCol w:w="666"/>
      </w:tblGrid>
      <w:tr w:rsidR="009C220D" w:rsidRPr="009B49A8" w14:paraId="224E0220" w14:textId="77777777" w:rsidTr="00247D4A">
        <w:tc>
          <w:tcPr>
            <w:tcW w:w="10065" w:type="dxa"/>
            <w:gridSpan w:val="5"/>
            <w:vAlign w:val="bottom"/>
          </w:tcPr>
          <w:p w14:paraId="27A357B5" w14:textId="77777777" w:rsidR="009C220D" w:rsidRPr="009B49A8" w:rsidRDefault="0003516E" w:rsidP="0003516E">
            <w:pPr>
              <w:rPr>
                <w:rFonts w:ascii="Montserrat" w:hAnsi="Montserrat"/>
              </w:rPr>
            </w:pPr>
            <w:r w:rsidRPr="009B49A8">
              <w:rPr>
                <w:rFonts w:ascii="Montserrat" w:hAnsi="Montserrat"/>
              </w:rPr>
              <w:t>School Name ___________</w:t>
            </w:r>
            <w:r w:rsidR="009B49A8">
              <w:rPr>
                <w:rFonts w:ascii="Montserrat" w:hAnsi="Montserrat"/>
              </w:rPr>
              <w:t>_________________________________________________________________________________</w:t>
            </w:r>
          </w:p>
        </w:tc>
        <w:tc>
          <w:tcPr>
            <w:tcW w:w="665" w:type="dxa"/>
            <w:vAlign w:val="bottom"/>
          </w:tcPr>
          <w:p w14:paraId="406872E0" w14:textId="77777777" w:rsidR="009C220D" w:rsidRPr="009B49A8" w:rsidRDefault="009C220D" w:rsidP="00083002">
            <w:pPr>
              <w:pStyle w:val="Checkbox"/>
              <w:rPr>
                <w:rFonts w:ascii="Montserrat" w:hAnsi="Montserrat"/>
              </w:rPr>
            </w:pPr>
          </w:p>
        </w:tc>
        <w:tc>
          <w:tcPr>
            <w:tcW w:w="509" w:type="dxa"/>
            <w:vAlign w:val="bottom"/>
          </w:tcPr>
          <w:p w14:paraId="020BD717" w14:textId="77777777" w:rsidR="009C220D" w:rsidRPr="009B49A8" w:rsidRDefault="009C220D" w:rsidP="00083002">
            <w:pPr>
              <w:pStyle w:val="Checkbox"/>
              <w:rPr>
                <w:rFonts w:ascii="Montserrat" w:hAnsi="Montserrat"/>
              </w:rPr>
            </w:pPr>
          </w:p>
        </w:tc>
        <w:tc>
          <w:tcPr>
            <w:tcW w:w="4031" w:type="dxa"/>
            <w:vAlign w:val="bottom"/>
          </w:tcPr>
          <w:p w14:paraId="1B474D6C" w14:textId="77777777" w:rsidR="009C220D" w:rsidRPr="009B49A8" w:rsidRDefault="009C220D" w:rsidP="00490804">
            <w:pPr>
              <w:pStyle w:val="Heading4"/>
              <w:rPr>
                <w:rFonts w:ascii="Montserrat" w:hAnsi="Montserrat"/>
              </w:rPr>
            </w:pPr>
          </w:p>
        </w:tc>
        <w:tc>
          <w:tcPr>
            <w:tcW w:w="517" w:type="dxa"/>
            <w:vAlign w:val="bottom"/>
          </w:tcPr>
          <w:p w14:paraId="1971E754" w14:textId="77777777" w:rsidR="009C220D" w:rsidRPr="009B49A8" w:rsidRDefault="009C220D" w:rsidP="00D6155E">
            <w:pPr>
              <w:pStyle w:val="Checkbox"/>
              <w:rPr>
                <w:rFonts w:ascii="Montserrat" w:hAnsi="Montserrat"/>
              </w:rPr>
            </w:pPr>
          </w:p>
        </w:tc>
        <w:tc>
          <w:tcPr>
            <w:tcW w:w="666" w:type="dxa"/>
            <w:vAlign w:val="bottom"/>
          </w:tcPr>
          <w:p w14:paraId="41C449BF" w14:textId="77777777" w:rsidR="009C220D" w:rsidRPr="009B49A8" w:rsidRDefault="009C220D" w:rsidP="00D6155E">
            <w:pPr>
              <w:pStyle w:val="Checkbox"/>
              <w:rPr>
                <w:rFonts w:ascii="Montserrat" w:hAnsi="Montserrat"/>
              </w:rPr>
            </w:pPr>
          </w:p>
        </w:tc>
      </w:tr>
      <w:tr w:rsidR="007C59C5" w:rsidRPr="005114CE" w14:paraId="20747FD6" w14:textId="77777777" w:rsidTr="00247D4A">
        <w:trPr>
          <w:gridAfter w:val="6"/>
          <w:wAfter w:w="10045" w:type="dxa"/>
        </w:trPr>
        <w:tc>
          <w:tcPr>
            <w:tcW w:w="665" w:type="dxa"/>
            <w:vAlign w:val="bottom"/>
          </w:tcPr>
          <w:p w14:paraId="25B44205" w14:textId="77777777" w:rsidR="007C59C5" w:rsidRPr="005114CE" w:rsidRDefault="007C59C5" w:rsidP="00D6155E">
            <w:pPr>
              <w:pStyle w:val="Checkbox"/>
            </w:pPr>
          </w:p>
        </w:tc>
        <w:tc>
          <w:tcPr>
            <w:tcW w:w="509" w:type="dxa"/>
            <w:vAlign w:val="bottom"/>
          </w:tcPr>
          <w:p w14:paraId="0F557CBB" w14:textId="77777777" w:rsidR="007C59C5" w:rsidRPr="005114CE" w:rsidRDefault="007C59C5" w:rsidP="00D6155E">
            <w:pPr>
              <w:pStyle w:val="Checkbox"/>
            </w:pPr>
          </w:p>
        </w:tc>
        <w:tc>
          <w:tcPr>
            <w:tcW w:w="1359" w:type="dxa"/>
          </w:tcPr>
          <w:p w14:paraId="5D9ECD46" w14:textId="77777777" w:rsidR="007C59C5" w:rsidRPr="005114CE" w:rsidRDefault="007C59C5" w:rsidP="00682C69"/>
        </w:tc>
        <w:tc>
          <w:tcPr>
            <w:tcW w:w="3875" w:type="dxa"/>
            <w:vAlign w:val="bottom"/>
          </w:tcPr>
          <w:p w14:paraId="3035F13D" w14:textId="77777777" w:rsidR="007C59C5" w:rsidRPr="005114CE" w:rsidRDefault="007C59C5" w:rsidP="00682C69"/>
        </w:tc>
      </w:tr>
    </w:tbl>
    <w:p w14:paraId="305903F1" w14:textId="77777777" w:rsidR="00330050" w:rsidRDefault="0076109D" w:rsidP="00330050">
      <w:pPr>
        <w:pStyle w:val="Heading2"/>
      </w:pPr>
      <w:r>
        <w:t>Strategic Area (briefly outline why you selected this category)</w:t>
      </w:r>
    </w:p>
    <w:tbl>
      <w:tblPr>
        <w:tblW w:w="743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"/>
        <w:gridCol w:w="512"/>
        <w:gridCol w:w="1006"/>
        <w:gridCol w:w="1757"/>
        <w:gridCol w:w="674"/>
        <w:gridCol w:w="602"/>
        <w:gridCol w:w="917"/>
        <w:gridCol w:w="2853"/>
        <w:gridCol w:w="2853"/>
        <w:gridCol w:w="2853"/>
      </w:tblGrid>
      <w:tr w:rsidR="009B49A8" w:rsidRPr="00613129" w14:paraId="063912D6" w14:textId="77777777" w:rsidTr="009B49A8">
        <w:tc>
          <w:tcPr>
            <w:tcW w:w="962" w:type="dxa"/>
            <w:vAlign w:val="bottom"/>
          </w:tcPr>
          <w:p w14:paraId="61F90E2A" w14:textId="77777777" w:rsidR="009B49A8" w:rsidRPr="005114CE" w:rsidRDefault="009B49A8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14:paraId="2AA14464" w14:textId="77777777" w:rsidR="009B49A8" w:rsidRPr="005114CE" w:rsidRDefault="009B49A8" w:rsidP="00490804">
            <w:pPr>
              <w:pStyle w:val="Heading4"/>
            </w:pPr>
          </w:p>
        </w:tc>
        <w:tc>
          <w:tcPr>
            <w:tcW w:w="1006" w:type="dxa"/>
            <w:vAlign w:val="bottom"/>
          </w:tcPr>
          <w:p w14:paraId="07C96FB9" w14:textId="77777777" w:rsidR="009B49A8" w:rsidRPr="005114CE" w:rsidRDefault="009B49A8" w:rsidP="00617C65">
            <w:pPr>
              <w:pStyle w:val="FieldText"/>
            </w:pPr>
          </w:p>
        </w:tc>
        <w:tc>
          <w:tcPr>
            <w:tcW w:w="1757" w:type="dxa"/>
            <w:vAlign w:val="bottom"/>
          </w:tcPr>
          <w:p w14:paraId="55CFB2F2" w14:textId="77777777" w:rsidR="009B49A8" w:rsidRPr="005114CE" w:rsidRDefault="009B49A8" w:rsidP="00490804">
            <w:pPr>
              <w:pStyle w:val="Heading4"/>
            </w:pPr>
          </w:p>
        </w:tc>
        <w:tc>
          <w:tcPr>
            <w:tcW w:w="674" w:type="dxa"/>
            <w:vAlign w:val="bottom"/>
          </w:tcPr>
          <w:p w14:paraId="1C10C43C" w14:textId="77777777" w:rsidR="009B49A8" w:rsidRPr="005114CE" w:rsidRDefault="009B49A8" w:rsidP="00617C65">
            <w:pPr>
              <w:pStyle w:val="Checkbox"/>
            </w:pPr>
          </w:p>
        </w:tc>
        <w:tc>
          <w:tcPr>
            <w:tcW w:w="602" w:type="dxa"/>
            <w:vAlign w:val="bottom"/>
          </w:tcPr>
          <w:p w14:paraId="4A44EEDD" w14:textId="77777777" w:rsidR="009B49A8" w:rsidRPr="005114CE" w:rsidRDefault="009B49A8" w:rsidP="00617C65">
            <w:pPr>
              <w:pStyle w:val="Checkbox"/>
            </w:pPr>
          </w:p>
        </w:tc>
        <w:tc>
          <w:tcPr>
            <w:tcW w:w="917" w:type="dxa"/>
            <w:vAlign w:val="bottom"/>
          </w:tcPr>
          <w:p w14:paraId="518C6F8C" w14:textId="77777777" w:rsidR="009B49A8" w:rsidRPr="005114CE" w:rsidRDefault="009B49A8" w:rsidP="00490804">
            <w:pPr>
              <w:pStyle w:val="Heading4"/>
            </w:pPr>
          </w:p>
        </w:tc>
        <w:tc>
          <w:tcPr>
            <w:tcW w:w="2853" w:type="dxa"/>
            <w:vAlign w:val="bottom"/>
          </w:tcPr>
          <w:p w14:paraId="13A030D8" w14:textId="77777777" w:rsidR="009B49A8" w:rsidRPr="005114CE" w:rsidRDefault="009B49A8" w:rsidP="00617C65">
            <w:pPr>
              <w:pStyle w:val="FieldText"/>
            </w:pPr>
          </w:p>
        </w:tc>
        <w:tc>
          <w:tcPr>
            <w:tcW w:w="2853" w:type="dxa"/>
          </w:tcPr>
          <w:p w14:paraId="037E7FED" w14:textId="77777777" w:rsidR="009B49A8" w:rsidRPr="005114CE" w:rsidRDefault="009B49A8" w:rsidP="00617C65">
            <w:pPr>
              <w:pStyle w:val="FieldText"/>
            </w:pPr>
          </w:p>
        </w:tc>
        <w:tc>
          <w:tcPr>
            <w:tcW w:w="2853" w:type="dxa"/>
          </w:tcPr>
          <w:p w14:paraId="26FE5614" w14:textId="77777777" w:rsidR="009B49A8" w:rsidRPr="005114CE" w:rsidRDefault="009B49A8" w:rsidP="00617C65">
            <w:pPr>
              <w:pStyle w:val="FieldText"/>
            </w:pPr>
          </w:p>
        </w:tc>
      </w:tr>
    </w:tbl>
    <w:p w14:paraId="56945FDA" w14:textId="77777777" w:rsidR="007C59C5" w:rsidRDefault="009B49A8">
      <w:r>
        <w:t>_______________________________________________________________________________________________</w:t>
      </w:r>
      <w:r w:rsidR="007C59C5">
        <w:br/>
      </w:r>
    </w:p>
    <w:p w14:paraId="152E0C4F" w14:textId="77777777" w:rsidR="009B49A8" w:rsidRDefault="009B49A8">
      <w:r>
        <w:t>_______________________________________________________________________________________________</w:t>
      </w:r>
    </w:p>
    <w:p w14:paraId="229AEB92" w14:textId="77777777" w:rsidR="007C59C5" w:rsidRDefault="007C59C5"/>
    <w:p w14:paraId="2C4C14B6" w14:textId="77777777" w:rsidR="007C59C5" w:rsidRDefault="009B49A8">
      <w:r>
        <w:t>_______________________________________________________________________________________________</w:t>
      </w:r>
    </w:p>
    <w:p w14:paraId="7DC34755" w14:textId="77777777" w:rsidR="007C59C5" w:rsidRDefault="007C59C5"/>
    <w:p w14:paraId="47947114" w14:textId="77777777" w:rsidR="007C59C5" w:rsidRDefault="009B49A8">
      <w:r>
        <w:t>_______________________________________________________________________________________________</w:t>
      </w:r>
    </w:p>
    <w:p w14:paraId="24C2E701" w14:textId="77777777" w:rsidR="007C59C5" w:rsidRDefault="007C59C5"/>
    <w:p w14:paraId="6424E9ED" w14:textId="77777777" w:rsidR="007C59C5" w:rsidRDefault="009B49A8">
      <w:r>
        <w:t>_______________________________________________________________________________________________</w:t>
      </w:r>
    </w:p>
    <w:p w14:paraId="772F1DC2" w14:textId="77777777" w:rsidR="007C59C5" w:rsidRDefault="007C59C5"/>
    <w:p w14:paraId="6595948F" w14:textId="77777777" w:rsidR="007C59C5" w:rsidRDefault="009B49A8">
      <w:r>
        <w:t>_______________________________________________________________________________________________</w:t>
      </w:r>
    </w:p>
    <w:p w14:paraId="3671202B" w14:textId="77777777" w:rsidR="007C59C5" w:rsidRDefault="007C59C5"/>
    <w:p w14:paraId="2CEBF2E1" w14:textId="77777777" w:rsidR="007C59C5" w:rsidRDefault="009B49A8">
      <w:r>
        <w:t>_______________________________________________________________________________________________</w:t>
      </w:r>
    </w:p>
    <w:p w14:paraId="72D172BC" w14:textId="77777777" w:rsidR="007C59C5" w:rsidRDefault="007C59C5"/>
    <w:p w14:paraId="682B7DB2" w14:textId="77777777" w:rsidR="00330050" w:rsidRDefault="009B49A8">
      <w:r>
        <w:t>_______________________________________________________________________________________________</w:t>
      </w:r>
    </w:p>
    <w:p w14:paraId="678208FA" w14:textId="77777777" w:rsidR="00330050" w:rsidRDefault="00330050" w:rsidP="00330050">
      <w:pPr>
        <w:pStyle w:val="Heading2"/>
      </w:pPr>
      <w:r>
        <w:t>References</w:t>
      </w:r>
    </w:p>
    <w:p w14:paraId="029F4D92" w14:textId="77777777" w:rsidR="00330050" w:rsidRDefault="00330050" w:rsidP="00490804">
      <w:pPr>
        <w:pStyle w:val="Italic"/>
      </w:pPr>
      <w:r w:rsidRPr="007F3D5B">
        <w:t xml:space="preserve">Please list </w:t>
      </w:r>
      <w:r w:rsidR="00247D4A">
        <w:t>two</w:t>
      </w:r>
      <w:r w:rsidRPr="007F3D5B">
        <w:t xml:space="preserve"> references.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8"/>
        <w:gridCol w:w="5580"/>
        <w:gridCol w:w="557"/>
        <w:gridCol w:w="674"/>
        <w:gridCol w:w="119"/>
        <w:gridCol w:w="2070"/>
      </w:tblGrid>
      <w:tr w:rsidR="000F2DF4" w:rsidRPr="005114CE" w14:paraId="4A216CDE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346F78FC" w14:textId="77777777" w:rsidR="000F2DF4" w:rsidRPr="005114CE" w:rsidRDefault="000F2DF4" w:rsidP="00490804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bottom w:val="single" w:sz="4" w:space="0" w:color="auto"/>
            </w:tcBorders>
            <w:vAlign w:val="bottom"/>
          </w:tcPr>
          <w:p w14:paraId="33813610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gridSpan w:val="3"/>
            <w:vAlign w:val="bottom"/>
          </w:tcPr>
          <w:p w14:paraId="7F03DE79" w14:textId="77777777" w:rsidR="000F2DF4" w:rsidRPr="005114CE" w:rsidRDefault="00247D4A" w:rsidP="00247D4A">
            <w:pPr>
              <w:pStyle w:val="Heading4"/>
            </w:pPr>
            <w:r>
              <w:t>School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527ABFEB" w14:textId="77777777" w:rsidR="000F2DF4" w:rsidRPr="009C220D" w:rsidRDefault="000F2DF4" w:rsidP="00A211B2">
            <w:pPr>
              <w:pStyle w:val="FieldText"/>
            </w:pPr>
          </w:p>
        </w:tc>
      </w:tr>
      <w:tr w:rsidR="000F2DF4" w:rsidRPr="005114CE" w14:paraId="79810034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7F5A59F6" w14:textId="77777777" w:rsidR="000F2DF4" w:rsidRPr="005114CE" w:rsidRDefault="00247D4A" w:rsidP="00490804">
            <w:r>
              <w:t>Position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3A1FFD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gridSpan w:val="3"/>
            <w:vAlign w:val="bottom"/>
          </w:tcPr>
          <w:p w14:paraId="78E9FCDB" w14:textId="77777777" w:rsidR="000F2DF4" w:rsidRPr="005114CE" w:rsidRDefault="000F2DF4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6567E" w14:textId="77777777" w:rsidR="000F2DF4" w:rsidRPr="009C220D" w:rsidRDefault="000F2DF4" w:rsidP="00682C69">
            <w:pPr>
              <w:pStyle w:val="FieldText"/>
            </w:pPr>
          </w:p>
        </w:tc>
      </w:tr>
      <w:tr w:rsidR="000D2539" w:rsidRPr="005114CE" w14:paraId="335D1541" w14:textId="77777777" w:rsidTr="00176E67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14:paraId="64F1C253" w14:textId="77777777" w:rsidR="000D2539" w:rsidRPr="005114CE" w:rsidRDefault="000D2539" w:rsidP="00490804">
            <w:r>
              <w:t>Address:</w:t>
            </w:r>
          </w:p>
        </w:tc>
        <w:tc>
          <w:tcPr>
            <w:tcW w:w="9008" w:type="dxa"/>
            <w:gridSpan w:val="6"/>
            <w:tcBorders>
              <w:bottom w:val="single" w:sz="4" w:space="0" w:color="auto"/>
            </w:tcBorders>
            <w:vAlign w:val="bottom"/>
          </w:tcPr>
          <w:p w14:paraId="29B8D8AC" w14:textId="77777777" w:rsidR="000D2539" w:rsidRPr="005114CE" w:rsidRDefault="000D2539" w:rsidP="00D55AFA">
            <w:pPr>
              <w:pStyle w:val="FieldText"/>
            </w:pPr>
          </w:p>
        </w:tc>
      </w:tr>
      <w:tr w:rsidR="00D55AFA" w:rsidRPr="005114CE" w14:paraId="6634BE2D" w14:textId="77777777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5051F21" w14:textId="77777777" w:rsidR="00D55AFA" w:rsidRDefault="00D55AFA" w:rsidP="00330050"/>
          <w:p w14:paraId="0087F787" w14:textId="77777777" w:rsidR="00247D4A" w:rsidRPr="005114CE" w:rsidRDefault="00247D4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B2FB4E8" w14:textId="77777777" w:rsidR="00D55AFA" w:rsidRDefault="00D55AFA" w:rsidP="00330050"/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3C1154" w14:textId="77777777"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B71C238" w14:textId="77777777" w:rsidR="00D55AFA" w:rsidRDefault="00D55AFA" w:rsidP="00330050"/>
        </w:tc>
      </w:tr>
      <w:tr w:rsidR="000F2DF4" w:rsidRPr="005114CE" w14:paraId="7253E507" w14:textId="77777777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1070AA67" w14:textId="77777777" w:rsidR="000F2DF4" w:rsidRPr="005114CE" w:rsidRDefault="000F2DF4" w:rsidP="00490804"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5F407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bottom"/>
          </w:tcPr>
          <w:p w14:paraId="0FAF9CBE" w14:textId="77777777" w:rsidR="000F2DF4" w:rsidRPr="005114CE" w:rsidRDefault="00247D4A" w:rsidP="00490804">
            <w:pPr>
              <w:pStyle w:val="Heading4"/>
            </w:pPr>
            <w:r>
              <w:t>School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CE396" w14:textId="77777777" w:rsidR="000F2DF4" w:rsidRPr="009C220D" w:rsidRDefault="000F2DF4" w:rsidP="00A211B2">
            <w:pPr>
              <w:pStyle w:val="FieldText"/>
            </w:pPr>
          </w:p>
        </w:tc>
      </w:tr>
      <w:tr w:rsidR="000D2539" w:rsidRPr="005114CE" w14:paraId="0B5793D0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17864132" w14:textId="77777777" w:rsidR="000D2539" w:rsidRPr="005114CE" w:rsidRDefault="00247D4A" w:rsidP="00490804">
            <w:r>
              <w:t>Position</w:t>
            </w:r>
            <w:r w:rsidR="000D2539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7FD430" w14:textId="77777777" w:rsidR="000D2539" w:rsidRPr="009C220D" w:rsidRDefault="000D2539" w:rsidP="00A211B2">
            <w:pPr>
              <w:pStyle w:val="FieldText"/>
            </w:pPr>
          </w:p>
        </w:tc>
        <w:tc>
          <w:tcPr>
            <w:tcW w:w="1350" w:type="dxa"/>
            <w:gridSpan w:val="3"/>
            <w:vAlign w:val="bottom"/>
          </w:tcPr>
          <w:p w14:paraId="06FBF1AF" w14:textId="77777777"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37B8D" w14:textId="77777777" w:rsidR="000D2539" w:rsidRPr="009C220D" w:rsidRDefault="000D2539" w:rsidP="00682C69">
            <w:pPr>
              <w:pStyle w:val="FieldText"/>
            </w:pPr>
          </w:p>
        </w:tc>
      </w:tr>
      <w:tr w:rsidR="000D2539" w:rsidRPr="005114CE" w14:paraId="236701B1" w14:textId="77777777" w:rsidTr="00176E67">
        <w:trPr>
          <w:trHeight w:val="360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39CE3FE5" w14:textId="77777777" w:rsidR="000D2539" w:rsidRPr="005114CE" w:rsidRDefault="000D2539" w:rsidP="00490804">
            <w:r w:rsidRPr="005114CE">
              <w:t>Address:</w:t>
            </w:r>
          </w:p>
        </w:tc>
        <w:tc>
          <w:tcPr>
            <w:tcW w:w="9000" w:type="dxa"/>
            <w:gridSpan w:val="5"/>
            <w:tcBorders>
              <w:bottom w:val="single" w:sz="4" w:space="0" w:color="auto"/>
            </w:tcBorders>
            <w:vAlign w:val="bottom"/>
          </w:tcPr>
          <w:p w14:paraId="387609E9" w14:textId="77777777" w:rsidR="000D2539" w:rsidRPr="009C220D" w:rsidRDefault="000D2539" w:rsidP="00D55AFA">
            <w:pPr>
              <w:pStyle w:val="FieldText"/>
            </w:pPr>
          </w:p>
        </w:tc>
      </w:tr>
      <w:tr w:rsidR="00D55AFA" w:rsidRPr="005114CE" w14:paraId="53739E88" w14:textId="77777777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1B8B92B" w14:textId="77777777" w:rsidR="00D55AFA" w:rsidRPr="005114CE" w:rsidRDefault="00D55AF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6A4869A" w14:textId="77777777" w:rsidR="00D55AFA" w:rsidRDefault="00D55AFA" w:rsidP="00330050"/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0CCB5EF" w14:textId="77777777"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86C728E" w14:textId="77777777" w:rsidR="00D55AFA" w:rsidRDefault="00D55AFA" w:rsidP="00330050"/>
        </w:tc>
      </w:tr>
      <w:tr w:rsidR="000D2539" w:rsidRPr="005114CE" w14:paraId="4A8E7FBD" w14:textId="77777777" w:rsidTr="00330050">
        <w:trPr>
          <w:trHeight w:val="432"/>
        </w:trPr>
        <w:tc>
          <w:tcPr>
            <w:tcW w:w="1072" w:type="dxa"/>
            <w:vAlign w:val="bottom"/>
          </w:tcPr>
          <w:p w14:paraId="1595A54B" w14:textId="77777777" w:rsidR="00247D4A" w:rsidRDefault="00247D4A" w:rsidP="00490804"/>
          <w:p w14:paraId="28F2F894" w14:textId="77777777" w:rsidR="00247D4A" w:rsidRDefault="00247D4A" w:rsidP="00490804"/>
          <w:p w14:paraId="0C370070" w14:textId="77777777" w:rsidR="000D2539" w:rsidRPr="005114CE" w:rsidRDefault="000D2539" w:rsidP="00490804">
            <w:r w:rsidRPr="005114CE">
              <w:t>Signature:</w:t>
            </w:r>
          </w:p>
        </w:tc>
        <w:tc>
          <w:tcPr>
            <w:tcW w:w="6145" w:type="dxa"/>
            <w:gridSpan w:val="3"/>
            <w:tcBorders>
              <w:bottom w:val="single" w:sz="4" w:space="0" w:color="auto"/>
            </w:tcBorders>
            <w:vAlign w:val="bottom"/>
          </w:tcPr>
          <w:p w14:paraId="351884C8" w14:textId="77777777" w:rsidR="000D2539" w:rsidRPr="005114CE" w:rsidRDefault="000D2539" w:rsidP="00682C69">
            <w:pPr>
              <w:pStyle w:val="FieldText"/>
            </w:pPr>
          </w:p>
        </w:tc>
        <w:tc>
          <w:tcPr>
            <w:tcW w:w="674" w:type="dxa"/>
            <w:vAlign w:val="bottom"/>
          </w:tcPr>
          <w:p w14:paraId="08AABA10" w14:textId="77777777" w:rsidR="000D2539" w:rsidRPr="005114CE" w:rsidRDefault="000D2539" w:rsidP="00C92A3C">
            <w:pPr>
              <w:pStyle w:val="Heading4"/>
            </w:pPr>
            <w:r w:rsidRPr="005114CE">
              <w:t>Date:</w:t>
            </w:r>
          </w:p>
        </w:tc>
        <w:tc>
          <w:tcPr>
            <w:tcW w:w="2189" w:type="dxa"/>
            <w:gridSpan w:val="2"/>
            <w:tcBorders>
              <w:bottom w:val="single" w:sz="4" w:space="0" w:color="auto"/>
            </w:tcBorders>
            <w:vAlign w:val="bottom"/>
          </w:tcPr>
          <w:p w14:paraId="18B09D48" w14:textId="77777777" w:rsidR="000D2539" w:rsidRPr="005114CE" w:rsidRDefault="000D2539" w:rsidP="00682C69">
            <w:pPr>
              <w:pStyle w:val="FieldText"/>
            </w:pPr>
          </w:p>
        </w:tc>
      </w:tr>
    </w:tbl>
    <w:p w14:paraId="57C7526C" w14:textId="51BCD4DD" w:rsidR="005F6E87" w:rsidRPr="002873F2" w:rsidRDefault="002873F2" w:rsidP="004E34C6">
      <w:pPr>
        <w:rPr>
          <w:rFonts w:ascii="Montserrat" w:hAnsi="Montserrat"/>
          <w:b/>
        </w:rPr>
      </w:pPr>
      <w:bookmarkStart w:id="0" w:name="_GoBack"/>
      <w:r w:rsidRPr="002873F2">
        <w:rPr>
          <w:rFonts w:ascii="Montserrat" w:hAnsi="Montserrat"/>
          <w:b/>
        </w:rPr>
        <w:lastRenderedPageBreak/>
        <w:t>Application should be submitted via events.cewa.edu.au/lead-awards-2018</w:t>
      </w:r>
    </w:p>
    <w:bookmarkEnd w:id="0"/>
    <w:p w14:paraId="543EFD8C" w14:textId="38C840F0" w:rsidR="002873F2" w:rsidRDefault="002873F2" w:rsidP="004E34C6"/>
    <w:p w14:paraId="7B0000C3" w14:textId="4F5113F1" w:rsidR="002873F2" w:rsidRDefault="002873F2" w:rsidP="004E34C6"/>
    <w:p w14:paraId="7476F0D2" w14:textId="77777777" w:rsidR="002873F2" w:rsidRPr="004E34C6" w:rsidRDefault="002873F2" w:rsidP="004E34C6"/>
    <w:sectPr w:rsidR="002873F2" w:rsidRPr="004E34C6" w:rsidSect="0003516E">
      <w:footerReference w:type="default" r:id="rId10"/>
      <w:pgSz w:w="12240" w:h="15840"/>
      <w:pgMar w:top="709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FCC2" w14:textId="77777777" w:rsidR="004E39B3" w:rsidRDefault="004E39B3" w:rsidP="00176E67">
      <w:r>
        <w:separator/>
      </w:r>
    </w:p>
  </w:endnote>
  <w:endnote w:type="continuationSeparator" w:id="0">
    <w:p w14:paraId="53DB948C" w14:textId="77777777" w:rsidR="004E39B3" w:rsidRDefault="004E39B3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31626"/>
      <w:docPartObj>
        <w:docPartGallery w:val="Page Numbers (Bottom of Page)"/>
        <w:docPartUnique/>
      </w:docPartObj>
    </w:sdtPr>
    <w:sdtEndPr/>
    <w:sdtContent>
      <w:p w14:paraId="0E9FAA1E" w14:textId="5D347D79" w:rsidR="00176E67" w:rsidRDefault="007C59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3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C7F7F" w14:textId="77777777" w:rsidR="004E39B3" w:rsidRDefault="004E39B3" w:rsidP="00176E67">
      <w:r>
        <w:separator/>
      </w:r>
    </w:p>
  </w:footnote>
  <w:footnote w:type="continuationSeparator" w:id="0">
    <w:p w14:paraId="3ADF6BA0" w14:textId="77777777" w:rsidR="004E39B3" w:rsidRDefault="004E39B3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6E"/>
    <w:rsid w:val="000071F7"/>
    <w:rsid w:val="00010B00"/>
    <w:rsid w:val="0002798A"/>
    <w:rsid w:val="0003516E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47D4A"/>
    <w:rsid w:val="00250014"/>
    <w:rsid w:val="00275BB5"/>
    <w:rsid w:val="00286F6A"/>
    <w:rsid w:val="002873F2"/>
    <w:rsid w:val="00291C8C"/>
    <w:rsid w:val="002A1ECE"/>
    <w:rsid w:val="002A2510"/>
    <w:rsid w:val="002A6FA9"/>
    <w:rsid w:val="002B4D1D"/>
    <w:rsid w:val="002C10B1"/>
    <w:rsid w:val="002C33AF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A1437"/>
    <w:rsid w:val="004A4198"/>
    <w:rsid w:val="004A54EA"/>
    <w:rsid w:val="004B0578"/>
    <w:rsid w:val="004E34C6"/>
    <w:rsid w:val="004E39B3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B7F40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6109D"/>
    <w:rsid w:val="00774B67"/>
    <w:rsid w:val="00786E50"/>
    <w:rsid w:val="00793AC6"/>
    <w:rsid w:val="007A71DE"/>
    <w:rsid w:val="007B199B"/>
    <w:rsid w:val="007B6119"/>
    <w:rsid w:val="007C1DA0"/>
    <w:rsid w:val="007C59C5"/>
    <w:rsid w:val="007C71B8"/>
    <w:rsid w:val="007E2A15"/>
    <w:rsid w:val="007E56C4"/>
    <w:rsid w:val="007F3D5B"/>
    <w:rsid w:val="008107D6"/>
    <w:rsid w:val="00841645"/>
    <w:rsid w:val="00852EC6"/>
    <w:rsid w:val="00856C35"/>
    <w:rsid w:val="00871876"/>
    <w:rsid w:val="008753A7"/>
    <w:rsid w:val="0088782D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B49A8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BC07E3"/>
    <w:rsid w:val="00C079CA"/>
    <w:rsid w:val="00C45FDA"/>
    <w:rsid w:val="00C67741"/>
    <w:rsid w:val="00C74647"/>
    <w:rsid w:val="00C76039"/>
    <w:rsid w:val="00C76480"/>
    <w:rsid w:val="00C80AD2"/>
    <w:rsid w:val="00C92A3C"/>
    <w:rsid w:val="00C92FD6"/>
    <w:rsid w:val="00CE5DC7"/>
    <w:rsid w:val="00CE7D54"/>
    <w:rsid w:val="00D14E73"/>
    <w:rsid w:val="00D21EE8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DBD14"/>
  <w15:docId w15:val="{A04D2FD2-F9C6-4444-A4BB-4D1D5B62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Hyperlink">
    <w:name w:val="Hyperlink"/>
    <w:basedOn w:val="DefaultParagraphFont"/>
    <w:uiPriority w:val="99"/>
    <w:unhideWhenUsed/>
    <w:rsid w:val="00247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ynka%20Malone\AppData\Roaming\Microsoft\Templates\Employment%20application%20(onlin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C6D03D-2B19-4171-BE1E-F949B85C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</Template>
  <TotalTime>53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Vynka Malone</dc:creator>
  <cp:keywords/>
  <cp:lastModifiedBy>Vynka Malone</cp:lastModifiedBy>
  <cp:revision>4</cp:revision>
  <cp:lastPrinted>2002-05-23T18:14:00Z</cp:lastPrinted>
  <dcterms:created xsi:type="dcterms:W3CDTF">2018-03-06T07:15:00Z</dcterms:created>
  <dcterms:modified xsi:type="dcterms:W3CDTF">2018-03-15T02:44:00Z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